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3D4FA1C2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Pr="00280805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280805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D92BCC7" w14:textId="733FFE32" w:rsidR="00280805" w:rsidRPr="00280805" w:rsidRDefault="00F1488F" w:rsidP="00F1488F">
      <w:pPr>
        <w:spacing w:before="120" w:after="120"/>
        <w:jc w:val="center"/>
        <w:rPr>
          <w:rFonts w:ascii="Calibri" w:hAnsi="Calibri"/>
          <w:b/>
          <w:bCs/>
          <w:iCs/>
          <w:sz w:val="28"/>
          <w:szCs w:val="28"/>
        </w:rPr>
      </w:pPr>
      <w:bookmarkStart w:id="1" w:name="_Hlk179978334"/>
      <w:bookmarkStart w:id="2" w:name="_Hlk179978335"/>
      <w:bookmarkStart w:id="3" w:name="_Hlk192579405"/>
      <w:bookmarkStart w:id="4" w:name="_Hlk192579406"/>
      <w:bookmarkStart w:id="5" w:name="_Hlk193877456"/>
      <w:bookmarkStart w:id="6" w:name="_Hlk193877457"/>
      <w:bookmarkStart w:id="7" w:name="_Hlk193877480"/>
      <w:bookmarkStart w:id="8" w:name="_Hlk193877481"/>
      <w:bookmarkStart w:id="9" w:name="_Hlk194907069"/>
      <w:bookmarkStart w:id="10" w:name="_Hlk194907070"/>
      <w:bookmarkStart w:id="11" w:name="_Hlk194907072"/>
      <w:bookmarkStart w:id="12" w:name="_Hlk194907073"/>
      <w:bookmarkStart w:id="13" w:name="_Hlk194907074"/>
      <w:bookmarkStart w:id="14" w:name="_Hlk194907075"/>
      <w:bookmarkStart w:id="15" w:name="_Hlk195607613"/>
      <w:bookmarkStart w:id="16" w:name="_Hlk195607614"/>
      <w:bookmarkStart w:id="17" w:name="_Hlk195607615"/>
      <w:bookmarkStart w:id="18" w:name="_Hlk195607616"/>
      <w:bookmarkStart w:id="19" w:name="_Hlk195607617"/>
      <w:bookmarkStart w:id="20" w:name="_Hlk195607618"/>
      <w:bookmarkStart w:id="21" w:name="_Hlk195607619"/>
      <w:bookmarkStart w:id="22" w:name="_Hlk195607620"/>
      <w:bookmarkStart w:id="23" w:name="_Hlk195607621"/>
      <w:bookmarkStart w:id="24" w:name="_Hlk195607622"/>
      <w:bookmarkStart w:id="25" w:name="_Hlk195769905"/>
      <w:bookmarkStart w:id="26" w:name="_Hlk195769906"/>
      <w:bookmarkStart w:id="27" w:name="_Hlk195769907"/>
      <w:bookmarkStart w:id="28" w:name="_Hlk195769908"/>
      <w:bookmarkStart w:id="29" w:name="_Hlk195769958"/>
      <w:bookmarkStart w:id="30" w:name="_Hlk195769959"/>
      <w:bookmarkStart w:id="31" w:name="_Hlk195769960"/>
      <w:bookmarkStart w:id="32" w:name="_Hlk195769961"/>
      <w:bookmarkStart w:id="33" w:name="_Hlk195769991"/>
      <w:bookmarkStart w:id="34" w:name="_Hlk195769992"/>
      <w:bookmarkStart w:id="35" w:name="_Hlk195769993"/>
      <w:bookmarkStart w:id="36" w:name="_Hlk195769994"/>
      <w:bookmarkStart w:id="37" w:name="_Hlk195769995"/>
      <w:bookmarkStart w:id="38" w:name="_Hlk195769996"/>
      <w:bookmarkStart w:id="39" w:name="_Hlk195769997"/>
      <w:bookmarkStart w:id="40" w:name="_Hlk195769998"/>
      <w:bookmarkStart w:id="41" w:name="_Hlk195770055"/>
      <w:bookmarkStart w:id="42" w:name="_Hlk195770056"/>
      <w:bookmarkStart w:id="43" w:name="_Hlk195770057"/>
      <w:bookmarkStart w:id="44" w:name="_Hlk195770058"/>
      <w:bookmarkStart w:id="45" w:name="_Hlk195770059"/>
      <w:bookmarkStart w:id="46" w:name="_Hlk195770060"/>
      <w:bookmarkStart w:id="47" w:name="_Hlk195770061"/>
      <w:bookmarkStart w:id="48" w:name="_Hlk195770062"/>
      <w:bookmarkStart w:id="49" w:name="_Hlk195770091"/>
      <w:bookmarkStart w:id="50" w:name="_Hlk195770092"/>
      <w:bookmarkStart w:id="51" w:name="_Hlk195770093"/>
      <w:bookmarkStart w:id="52" w:name="_Hlk195770094"/>
      <w:bookmarkStart w:id="53" w:name="_Hlk195770095"/>
      <w:bookmarkStart w:id="54" w:name="_Hlk195770096"/>
      <w:bookmarkStart w:id="55" w:name="_Hlk195770097"/>
      <w:bookmarkStart w:id="56" w:name="_Hlk195770098"/>
      <w:bookmarkStart w:id="57" w:name="_Hlk157082471"/>
      <w:bookmarkStart w:id="58" w:name="_Hlk129587002"/>
      <w:bookmarkStart w:id="59" w:name="_Hlk112055198"/>
      <w:bookmarkStart w:id="60" w:name="_Hlk112055199"/>
      <w:r w:rsidRPr="00F1488F">
        <w:rPr>
          <w:rFonts w:ascii="Calibri" w:hAnsi="Calibri"/>
          <w:b/>
          <w:bCs/>
          <w:iCs/>
          <w:sz w:val="28"/>
          <w:szCs w:val="28"/>
        </w:rPr>
        <w:t xml:space="preserve">Utwardzenie miejsc postojowych w ciągu ul. Grunwaldzkiej w Bydgoszczy </w:t>
      </w:r>
      <w:r>
        <w:rPr>
          <w:rFonts w:ascii="Calibri" w:hAnsi="Calibri"/>
          <w:b/>
          <w:bCs/>
          <w:iCs/>
          <w:sz w:val="28"/>
          <w:szCs w:val="28"/>
        </w:rPr>
        <w:br/>
      </w:r>
      <w:r w:rsidRPr="00F1488F">
        <w:rPr>
          <w:rFonts w:ascii="Calibri" w:hAnsi="Calibri"/>
          <w:b/>
          <w:bCs/>
          <w:iCs/>
          <w:sz w:val="28"/>
          <w:szCs w:val="28"/>
        </w:rPr>
        <w:t xml:space="preserve">(droga serwisowa) na odcinku od ul. Grunwaldzkiej 111 </w:t>
      </w:r>
      <w:r>
        <w:rPr>
          <w:rFonts w:ascii="Calibri" w:hAnsi="Calibri"/>
          <w:b/>
          <w:bCs/>
          <w:iCs/>
          <w:sz w:val="28"/>
          <w:szCs w:val="28"/>
        </w:rPr>
        <w:br/>
      </w:r>
      <w:r w:rsidRPr="00F1488F">
        <w:rPr>
          <w:rFonts w:ascii="Calibri" w:hAnsi="Calibri"/>
          <w:b/>
          <w:bCs/>
          <w:iCs/>
          <w:sz w:val="28"/>
          <w:szCs w:val="28"/>
        </w:rPr>
        <w:t>do ul. Grunwaldzkiej 131</w:t>
      </w:r>
      <w:r w:rsidR="00280805" w:rsidRPr="00280805">
        <w:rPr>
          <w:rFonts w:ascii="Calibri" w:hAnsi="Calibri"/>
          <w:b/>
          <w:bCs/>
          <w:iCs/>
          <w:sz w:val="28"/>
          <w:szCs w:val="28"/>
        </w:rP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bookmarkEnd w:id="57"/>
    <w:bookmarkEnd w:id="58"/>
    <w:bookmarkEnd w:id="59"/>
    <w:bookmarkEnd w:id="60"/>
    <w:p w14:paraId="5F4A0602" w14:textId="7A10BB43" w:rsidR="00E13596" w:rsidRPr="00280805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280805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9E081D" w:rsidRPr="00280805">
        <w:rPr>
          <w:rFonts w:asciiTheme="minorHAnsi" w:hAnsiTheme="minorHAnsi" w:cstheme="minorHAnsi"/>
          <w:sz w:val="22"/>
          <w:szCs w:val="24"/>
        </w:rPr>
        <w:br/>
      </w:r>
      <w:r w:rsidRPr="00280805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280805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280805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280805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 w:rsidRPr="00280805">
        <w:rPr>
          <w:rFonts w:asciiTheme="minorHAnsi" w:hAnsiTheme="minorHAnsi" w:cstheme="minorHAnsi"/>
          <w:b/>
          <w:sz w:val="22"/>
          <w:szCs w:val="24"/>
        </w:rPr>
        <w:t>E</w:t>
      </w:r>
      <w:r w:rsidRPr="00280805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80805"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ustawy </w:t>
      </w:r>
      <w:r w:rsidRPr="00280805">
        <w:rPr>
          <w:rFonts w:asciiTheme="minorHAnsi" w:hAnsiTheme="minorHAnsi" w:cstheme="minorHAnsi"/>
          <w:sz w:val="22"/>
          <w:szCs w:val="22"/>
        </w:rPr>
        <w:br/>
        <w:t>z dnia 11 września 2019 r.</w:t>
      </w:r>
      <w:r w:rsidR="0020191F" w:rsidRPr="0028080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52867B69" w:rsidR="00E13596" w:rsidRDefault="00E13596" w:rsidP="00E13596">
      <w:pPr>
        <w:spacing w:after="120"/>
        <w:jc w:val="both"/>
        <w:rPr>
          <w:i/>
          <w:color w:val="FF0000"/>
        </w:rPr>
      </w:pPr>
      <w:bookmarkStart w:id="61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</w:t>
      </w:r>
      <w:r w:rsidR="00D8477B">
        <w:rPr>
          <w:i/>
          <w:color w:val="FF0000"/>
        </w:rPr>
        <w:t xml:space="preserve"> </w:t>
      </w:r>
      <w:r w:rsidRPr="00A32CE6">
        <w:rPr>
          <w:i/>
          <w:color w:val="FF0000"/>
        </w:rPr>
        <w:t xml:space="preserve">1 Pzp. </w:t>
      </w:r>
    </w:p>
    <w:bookmarkEnd w:id="61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434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26923" w14:textId="77777777" w:rsidR="007F4C5F" w:rsidRDefault="007F4C5F">
      <w:r>
        <w:separator/>
      </w:r>
    </w:p>
  </w:endnote>
  <w:endnote w:type="continuationSeparator" w:id="0">
    <w:p w14:paraId="40200843" w14:textId="77777777" w:rsidR="007F4C5F" w:rsidRDefault="007F4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E8E8" w14:textId="77777777" w:rsidR="00280805" w:rsidRDefault="002808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892D9" w14:textId="77777777" w:rsidR="00280805" w:rsidRDefault="002808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FBA39" w14:textId="77777777" w:rsidR="00280805" w:rsidRDefault="00280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3FFA7" w14:textId="77777777" w:rsidR="007F4C5F" w:rsidRDefault="007F4C5F">
      <w:r>
        <w:separator/>
      </w:r>
    </w:p>
  </w:footnote>
  <w:footnote w:type="continuationSeparator" w:id="0">
    <w:p w14:paraId="3B299817" w14:textId="77777777" w:rsidR="007F4C5F" w:rsidRDefault="007F4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64D51" w14:textId="77777777" w:rsidR="00280805" w:rsidRDefault="002808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D5B69" w14:textId="77777777" w:rsidR="00280805" w:rsidRDefault="002808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0D98795F" w:rsidR="003A26E2" w:rsidRPr="00C35A35" w:rsidRDefault="009E081D" w:rsidP="009E081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4395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F1488F">
      <w:rPr>
        <w:rFonts w:ascii="Calibri" w:hAnsi="Calibri"/>
        <w:b/>
        <w:bCs/>
        <w:sz w:val="24"/>
        <w:szCs w:val="24"/>
      </w:rPr>
      <w:t>33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62"/>
    <w:r>
      <w:rPr>
        <w:rFonts w:ascii="Calibri" w:hAnsi="Calibri"/>
        <w:b/>
        <w:bCs/>
        <w:sz w:val="24"/>
        <w:szCs w:val="24"/>
      </w:rPr>
      <w:t xml:space="preserve">5    </w:t>
    </w:r>
    <w:r w:rsidR="00641D84">
      <w:rPr>
        <w:rFonts w:ascii="Calibri" w:hAnsi="Calibri"/>
        <w:b/>
        <w:bCs/>
        <w:sz w:val="24"/>
        <w:szCs w:val="24"/>
      </w:rPr>
      <w:tab/>
    </w:r>
    <w:r w:rsidR="00641D84">
      <w:rPr>
        <w:rFonts w:ascii="Calibri" w:hAnsi="Calibri"/>
        <w:b/>
        <w:bCs/>
        <w:sz w:val="24"/>
        <w:szCs w:val="24"/>
      </w:rPr>
      <w:tab/>
    </w:r>
    <w:r w:rsidRPr="009E081D">
      <w:rPr>
        <w:rFonts w:ascii="Calibri" w:hAnsi="Calibri"/>
        <w:sz w:val="18"/>
        <w:szCs w:val="18"/>
      </w:rPr>
      <w:t>wzór</w:t>
    </w:r>
    <w:r w:rsidRPr="009E081D">
      <w:rPr>
        <w:rFonts w:ascii="Calibri" w:hAnsi="Calibri"/>
        <w:b/>
        <w:bCs/>
        <w:sz w:val="18"/>
        <w:szCs w:val="18"/>
      </w:rPr>
      <w:t xml:space="preserve"> </w:t>
    </w:r>
    <w:r>
      <w:rPr>
        <w:rFonts w:ascii="Calibri" w:hAnsi="Calibri"/>
        <w:i/>
        <w:sz w:val="18"/>
      </w:rPr>
      <w:t>o</w:t>
    </w:r>
    <w:r w:rsidR="007E6008" w:rsidRPr="007E6008">
      <w:rPr>
        <w:rFonts w:ascii="Calibri" w:hAnsi="Calibri"/>
        <w:i/>
        <w:sz w:val="18"/>
      </w:rPr>
      <w:t>świadczeni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280805">
      <w:rPr>
        <w:rFonts w:ascii="Calibri" w:hAnsi="Calibri"/>
        <w:bCs/>
        <w:i/>
        <w:sz w:val="18"/>
      </w:rPr>
      <w:t>1</w:t>
    </w:r>
    <w:r w:rsidR="00F1488F">
      <w:rPr>
        <w:rFonts w:ascii="Calibri" w:hAnsi="Calibri"/>
        <w:bCs/>
        <w:i/>
        <w:sz w:val="18"/>
      </w:rPr>
      <w:t>0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2720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04C8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0EDC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0805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04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41C7"/>
    <w:rsid w:val="00436114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58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1214"/>
    <w:rsid w:val="0063512A"/>
    <w:rsid w:val="00635B05"/>
    <w:rsid w:val="006417C2"/>
    <w:rsid w:val="00641D84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1347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64E8"/>
    <w:rsid w:val="006F758A"/>
    <w:rsid w:val="0070064D"/>
    <w:rsid w:val="00704835"/>
    <w:rsid w:val="00706469"/>
    <w:rsid w:val="00706FEF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B5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4C5F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5496"/>
    <w:rsid w:val="008B0967"/>
    <w:rsid w:val="008B3097"/>
    <w:rsid w:val="008B52A9"/>
    <w:rsid w:val="008B7CE7"/>
    <w:rsid w:val="008B7FCB"/>
    <w:rsid w:val="008C143D"/>
    <w:rsid w:val="008C39CB"/>
    <w:rsid w:val="008C3C67"/>
    <w:rsid w:val="008C53C7"/>
    <w:rsid w:val="008C7F6C"/>
    <w:rsid w:val="008D252E"/>
    <w:rsid w:val="008D57BF"/>
    <w:rsid w:val="008D58E2"/>
    <w:rsid w:val="008E1D1D"/>
    <w:rsid w:val="008E59A3"/>
    <w:rsid w:val="008F0244"/>
    <w:rsid w:val="008F1C36"/>
    <w:rsid w:val="008F2E1E"/>
    <w:rsid w:val="008F33AA"/>
    <w:rsid w:val="008F3790"/>
    <w:rsid w:val="008F3EB1"/>
    <w:rsid w:val="008F5C72"/>
    <w:rsid w:val="00907CDA"/>
    <w:rsid w:val="00917076"/>
    <w:rsid w:val="00923E48"/>
    <w:rsid w:val="00927127"/>
    <w:rsid w:val="00931465"/>
    <w:rsid w:val="009356DC"/>
    <w:rsid w:val="00936DD5"/>
    <w:rsid w:val="0094502F"/>
    <w:rsid w:val="00945304"/>
    <w:rsid w:val="00947EFB"/>
    <w:rsid w:val="00954564"/>
    <w:rsid w:val="00956AC1"/>
    <w:rsid w:val="00960E83"/>
    <w:rsid w:val="00967690"/>
    <w:rsid w:val="00970DEF"/>
    <w:rsid w:val="00986F7A"/>
    <w:rsid w:val="00990D02"/>
    <w:rsid w:val="00993247"/>
    <w:rsid w:val="0099477F"/>
    <w:rsid w:val="009A28C2"/>
    <w:rsid w:val="009A2CC3"/>
    <w:rsid w:val="009A2CEF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E081D"/>
    <w:rsid w:val="009E08F9"/>
    <w:rsid w:val="009E45E4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7628A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64C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03216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0F7B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0F14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77B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0791E"/>
    <w:rsid w:val="00F1488F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0F5B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16</cp:revision>
  <cp:lastPrinted>2021-03-16T12:52:00Z</cp:lastPrinted>
  <dcterms:created xsi:type="dcterms:W3CDTF">2021-06-28T12:17:00Z</dcterms:created>
  <dcterms:modified xsi:type="dcterms:W3CDTF">2025-07-16T09:25:00Z</dcterms:modified>
</cp:coreProperties>
</file>